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931F4D" w:rsidRDefault="00584785" w:rsidP="00584785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roboty budowlane, </w:t>
            </w:r>
            <w:r w:rsidRPr="00931F4D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>dostawy lub usługi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4B70AF1E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42A22F0B" w:rsidR="006A48AF" w:rsidRDefault="004F6ADF" w:rsidP="00A33AA4">
      <w:pPr>
        <w:spacing w:after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557661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Pzp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4F43F02E" w14:textId="77777777" w:rsidR="005C407A" w:rsidRPr="005C407A" w:rsidRDefault="005C407A" w:rsidP="005C407A">
      <w:pPr>
        <w:spacing w:line="271" w:lineRule="auto"/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 w:rsidRPr="005C407A">
        <w:rPr>
          <w:rFonts w:ascii="Arial" w:hAnsi="Arial" w:cs="Arial"/>
          <w:b/>
          <w:bCs/>
          <w:sz w:val="22"/>
          <w:szCs w:val="22"/>
        </w:rPr>
        <w:t>Wykonanie</w:t>
      </w:r>
      <w:proofErr w:type="spellEnd"/>
      <w:r w:rsidRPr="005C407A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5C407A">
        <w:rPr>
          <w:rFonts w:ascii="Arial" w:hAnsi="Arial" w:cs="Arial"/>
          <w:b/>
          <w:bCs/>
          <w:sz w:val="22"/>
          <w:szCs w:val="22"/>
        </w:rPr>
        <w:t>remontów</w:t>
      </w:r>
      <w:proofErr w:type="spellEnd"/>
      <w:r w:rsidRPr="005C407A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5C407A">
        <w:rPr>
          <w:rFonts w:ascii="Arial" w:hAnsi="Arial" w:cs="Arial"/>
          <w:b/>
          <w:bCs/>
          <w:sz w:val="22"/>
          <w:szCs w:val="22"/>
        </w:rPr>
        <w:t>nawierzchni</w:t>
      </w:r>
      <w:proofErr w:type="spellEnd"/>
      <w:r w:rsidRPr="005C407A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5C407A">
        <w:rPr>
          <w:rFonts w:ascii="Arial" w:hAnsi="Arial" w:cs="Arial"/>
          <w:b/>
          <w:bCs/>
          <w:sz w:val="22"/>
          <w:szCs w:val="22"/>
        </w:rPr>
        <w:t>bitumicznych</w:t>
      </w:r>
      <w:proofErr w:type="spellEnd"/>
      <w:r w:rsidRPr="005C407A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5C407A">
        <w:rPr>
          <w:rFonts w:ascii="Arial" w:hAnsi="Arial" w:cs="Arial"/>
          <w:b/>
          <w:bCs/>
          <w:sz w:val="22"/>
          <w:szCs w:val="22"/>
        </w:rPr>
        <w:t>dróg</w:t>
      </w:r>
      <w:proofErr w:type="spellEnd"/>
      <w:r w:rsidRPr="005C407A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5C407A">
        <w:rPr>
          <w:rFonts w:ascii="Arial" w:hAnsi="Arial" w:cs="Arial"/>
          <w:b/>
          <w:bCs/>
          <w:sz w:val="22"/>
          <w:szCs w:val="22"/>
        </w:rPr>
        <w:t>powiatowych</w:t>
      </w:r>
      <w:proofErr w:type="spellEnd"/>
      <w:r w:rsidRPr="005C407A">
        <w:rPr>
          <w:rFonts w:ascii="Arial" w:hAnsi="Arial" w:cs="Arial"/>
          <w:b/>
          <w:bCs/>
          <w:sz w:val="22"/>
          <w:szCs w:val="22"/>
        </w:rPr>
        <w:t xml:space="preserve">, </w:t>
      </w:r>
    </w:p>
    <w:p w14:paraId="1D079609" w14:textId="53B8EC84" w:rsidR="006A48AF" w:rsidRDefault="005C407A" w:rsidP="005C407A">
      <w:pPr>
        <w:spacing w:after="24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proofErr w:type="spellStart"/>
      <w:r w:rsidRPr="005C407A">
        <w:rPr>
          <w:rFonts w:ascii="Arial" w:hAnsi="Arial" w:cs="Arial"/>
          <w:b/>
          <w:bCs/>
          <w:sz w:val="22"/>
          <w:szCs w:val="22"/>
        </w:rPr>
        <w:t>tj</w:t>
      </w:r>
      <w:proofErr w:type="spellEnd"/>
      <w:r w:rsidRPr="005C407A">
        <w:rPr>
          <w:rFonts w:ascii="Arial" w:hAnsi="Arial" w:cs="Arial"/>
          <w:b/>
          <w:bCs/>
          <w:sz w:val="22"/>
          <w:szCs w:val="22"/>
        </w:rPr>
        <w:t xml:space="preserve">. </w:t>
      </w:r>
      <w:proofErr w:type="spellStart"/>
      <w:r w:rsidRPr="005C407A">
        <w:rPr>
          <w:rFonts w:ascii="Arial" w:hAnsi="Arial" w:cs="Arial"/>
          <w:b/>
          <w:bCs/>
          <w:sz w:val="22"/>
          <w:szCs w:val="22"/>
        </w:rPr>
        <w:t>emulsją</w:t>
      </w:r>
      <w:proofErr w:type="spellEnd"/>
      <w:r w:rsidRPr="005C407A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5C407A">
        <w:rPr>
          <w:rFonts w:ascii="Arial" w:hAnsi="Arial" w:cs="Arial"/>
          <w:b/>
          <w:bCs/>
          <w:sz w:val="22"/>
          <w:szCs w:val="22"/>
        </w:rPr>
        <w:t>asfaltową</w:t>
      </w:r>
      <w:proofErr w:type="spellEnd"/>
      <w:r w:rsidRPr="005C407A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5C407A">
        <w:rPr>
          <w:rFonts w:ascii="Arial" w:hAnsi="Arial" w:cs="Arial"/>
          <w:b/>
          <w:bCs/>
          <w:sz w:val="22"/>
          <w:szCs w:val="22"/>
        </w:rPr>
        <w:t>i</w:t>
      </w:r>
      <w:proofErr w:type="spellEnd"/>
      <w:r w:rsidRPr="005C407A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5C407A">
        <w:rPr>
          <w:rFonts w:ascii="Arial" w:hAnsi="Arial" w:cs="Arial"/>
          <w:b/>
          <w:bCs/>
          <w:sz w:val="22"/>
          <w:szCs w:val="22"/>
        </w:rPr>
        <w:t>grysami</w:t>
      </w:r>
      <w:proofErr w:type="spellEnd"/>
      <w:r w:rsidRPr="005C407A">
        <w:rPr>
          <w:rFonts w:ascii="Arial" w:hAnsi="Arial" w:cs="Arial"/>
          <w:b/>
          <w:bCs/>
          <w:sz w:val="22"/>
          <w:szCs w:val="22"/>
        </w:rPr>
        <w:t xml:space="preserve">, </w:t>
      </w:r>
      <w:proofErr w:type="spellStart"/>
      <w:r w:rsidRPr="005C407A">
        <w:rPr>
          <w:rFonts w:ascii="Arial" w:hAnsi="Arial" w:cs="Arial"/>
          <w:b/>
          <w:bCs/>
          <w:sz w:val="22"/>
          <w:szCs w:val="22"/>
        </w:rPr>
        <w:t>na</w:t>
      </w:r>
      <w:proofErr w:type="spellEnd"/>
      <w:r w:rsidRPr="005C407A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5C407A">
        <w:rPr>
          <w:rFonts w:ascii="Arial" w:hAnsi="Arial" w:cs="Arial"/>
          <w:b/>
          <w:bCs/>
          <w:sz w:val="22"/>
          <w:szCs w:val="22"/>
        </w:rPr>
        <w:t>terenie</w:t>
      </w:r>
      <w:proofErr w:type="spellEnd"/>
      <w:r w:rsidRPr="005C407A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5C407A">
        <w:rPr>
          <w:rFonts w:ascii="Arial" w:hAnsi="Arial" w:cs="Arial"/>
          <w:b/>
          <w:bCs/>
          <w:sz w:val="22"/>
          <w:szCs w:val="22"/>
        </w:rPr>
        <w:t>powiatu</w:t>
      </w:r>
      <w:proofErr w:type="spellEnd"/>
      <w:r w:rsidRPr="005C407A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5C407A">
        <w:rPr>
          <w:rFonts w:ascii="Arial" w:hAnsi="Arial" w:cs="Arial"/>
          <w:b/>
          <w:bCs/>
          <w:sz w:val="22"/>
          <w:szCs w:val="22"/>
        </w:rPr>
        <w:t>mieleckiego</w:t>
      </w:r>
      <w:proofErr w:type="spellEnd"/>
      <w:r w:rsidRPr="005C407A">
        <w:rPr>
          <w:rFonts w:ascii="Arial" w:hAnsi="Arial" w:cs="Arial"/>
          <w:b/>
          <w:bCs/>
          <w:sz w:val="22"/>
          <w:szCs w:val="22"/>
        </w:rPr>
        <w:t xml:space="preserve"> w 2024 </w:t>
      </w:r>
      <w:proofErr w:type="spellStart"/>
      <w:r w:rsidRPr="005C407A">
        <w:rPr>
          <w:rFonts w:ascii="Arial" w:hAnsi="Arial" w:cs="Arial"/>
          <w:b/>
          <w:bCs/>
          <w:sz w:val="22"/>
          <w:szCs w:val="22"/>
        </w:rPr>
        <w:t>roku</w:t>
      </w:r>
      <w:proofErr w:type="spellEnd"/>
      <w:r w:rsidRPr="005C407A">
        <w:rPr>
          <w:rFonts w:ascii="Arial" w:hAnsi="Arial" w:cs="Arial"/>
          <w:b/>
          <w:bCs/>
          <w:sz w:val="22"/>
          <w:szCs w:val="22"/>
        </w:rPr>
        <w:t>;</w:t>
      </w:r>
    </w:p>
    <w:p w14:paraId="261366E9" w14:textId="69452775" w:rsidR="004F6ADF" w:rsidRPr="00931F4D" w:rsidRDefault="006A0A40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6352C9A2" w14:textId="77777777" w:rsidR="00931F4D" w:rsidRPr="00B66537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B66537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 w:rsidRPr="00B66537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 naszym imieniu nw. wykonawca(y):</w:t>
      </w:r>
    </w:p>
    <w:p w14:paraId="7A0E4695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73"/>
        <w:gridCol w:w="2950"/>
        <w:gridCol w:w="2948"/>
      </w:tblGrid>
      <w:tr w:rsidR="00931F4D" w:rsidRPr="00B66537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B66537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B66537" w14:paraId="6CAC8203" w14:textId="77777777" w:rsidTr="00931F4D">
        <w:tc>
          <w:tcPr>
            <w:tcW w:w="1519" w:type="pct"/>
          </w:tcPr>
          <w:p w14:paraId="7A19E1FF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B66537" w14:paraId="1FB28FAA" w14:textId="77777777" w:rsidTr="00931F4D">
        <w:tc>
          <w:tcPr>
            <w:tcW w:w="1519" w:type="pct"/>
          </w:tcPr>
          <w:p w14:paraId="31048F9F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Pr="00B66537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B66537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B66537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B66537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B66537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B66537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6871DE90" w14:textId="77777777" w:rsidTr="00931F4D">
        <w:tc>
          <w:tcPr>
            <w:tcW w:w="2330" w:type="pct"/>
          </w:tcPr>
          <w:p w14:paraId="65176DC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7AD30D76" w14:textId="77777777" w:rsidTr="00931F4D">
        <w:tc>
          <w:tcPr>
            <w:tcW w:w="2330" w:type="pct"/>
          </w:tcPr>
          <w:p w14:paraId="7374190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3B18C8F" w14:textId="15463695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</w:t>
      </w:r>
      <w:r w:rsidR="00557661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 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naszym imieniu nw. Wykonawca(y):</w:t>
      </w:r>
    </w:p>
    <w:p w14:paraId="7D6A4DF8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262DE8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8F30A9D" w14:textId="77777777" w:rsidR="00931F4D" w:rsidRPr="00B66537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B66537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lastRenderedPageBreak/>
        <w:t>Oświadczam(amy), że warunek  dotyczący doświadczenia wykonawcy określony w pkt. ….. SWZ* spełnia(ją) w naszym imieniu nw. wykonawca(y):</w:t>
      </w:r>
    </w:p>
    <w:p w14:paraId="7EEB1AEC" w14:textId="77777777" w:rsidR="00931F4D" w:rsidRPr="00B66537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B66537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B66537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usług,</w:t>
            </w: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które będą realizowane przez tego wykonawcę</w:t>
            </w:r>
          </w:p>
        </w:tc>
      </w:tr>
      <w:tr w:rsidR="00931F4D" w:rsidRPr="00931F4D" w14:paraId="5D24F8F1" w14:textId="77777777" w:rsidTr="00931F4D">
        <w:tc>
          <w:tcPr>
            <w:tcW w:w="2330" w:type="pct"/>
          </w:tcPr>
          <w:p w14:paraId="564E3EE9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207FA51A" w14:textId="77777777" w:rsidTr="00931F4D">
        <w:tc>
          <w:tcPr>
            <w:tcW w:w="2330" w:type="pct"/>
          </w:tcPr>
          <w:p w14:paraId="6E6F0AE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77777777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. Proszę wypełnić tylko pkt. 3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9E17C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A9C54" w14:textId="77777777" w:rsidR="009E17CC" w:rsidRDefault="009E17CC" w:rsidP="00AC1A4B">
      <w:r>
        <w:separator/>
      </w:r>
    </w:p>
  </w:endnote>
  <w:endnote w:type="continuationSeparator" w:id="0">
    <w:p w14:paraId="26808E0E" w14:textId="77777777" w:rsidR="009E17CC" w:rsidRDefault="009E17CC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665550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665550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9FE551" w14:textId="77777777" w:rsidR="009E17CC" w:rsidRDefault="009E17CC" w:rsidP="00AC1A4B">
      <w:r>
        <w:separator/>
      </w:r>
    </w:p>
  </w:footnote>
  <w:footnote w:type="continuationSeparator" w:id="0">
    <w:p w14:paraId="75B10B41" w14:textId="77777777" w:rsidR="009E17CC" w:rsidRDefault="009E17CC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48288" w14:textId="1643D076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AA714E">
      <w:rPr>
        <w:rFonts w:ascii="Calibri" w:hAnsi="Calibri" w:cs="Calibri"/>
        <w:b/>
        <w:i/>
        <w:sz w:val="18"/>
        <w:szCs w:val="18"/>
        <w:lang w:val="pl-PL" w:eastAsia="ar-SA"/>
      </w:rPr>
      <w:t>8</w:t>
    </w:r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366A6A" w14:textId="1DC42AF2" w:rsidR="006A48AF" w:rsidRPr="006A48AF" w:rsidRDefault="006A48AF" w:rsidP="006F7C0C">
    <w:pPr>
      <w:pBdr>
        <w:bottom w:val="single" w:sz="4" w:space="1" w:color="auto"/>
      </w:pBdr>
      <w:tabs>
        <w:tab w:val="left" w:pos="2655"/>
      </w:tabs>
      <w:ind w:left="-567"/>
      <w:rPr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6F7C0C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5C407A">
      <w:rPr>
        <w:rFonts w:ascii="Calibri" w:hAnsi="Calibri"/>
        <w:b/>
        <w:bCs/>
        <w:color w:val="4F81BD"/>
        <w:sz w:val="18"/>
        <w:szCs w:val="18"/>
        <w:lang w:val="pl-PL" w:eastAsia="ar-SA"/>
      </w:rPr>
      <w:t>2</w:t>
    </w:r>
    <w:r w:rsidR="00AA714E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  <w:r w:rsidR="00BE18A8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6F7C0C">
      <w:rPr>
        <w:rFonts w:ascii="Calibri" w:hAnsi="Calibri"/>
        <w:b/>
        <w:bCs/>
        <w:color w:val="4F81BD"/>
        <w:sz w:val="18"/>
        <w:szCs w:val="18"/>
        <w:lang w:val="pl-PL" w:eastAsia="ar-SA"/>
      </w:rPr>
      <w:t>202</w:t>
    </w:r>
    <w:r w:rsidR="00BC6033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  <w:r w:rsidR="006F7C0C">
      <w:rPr>
        <w:rFonts w:ascii="Calibri" w:hAnsi="Calibri"/>
        <w:b/>
        <w:bCs/>
        <w:color w:val="4F81BD"/>
        <w:sz w:val="18"/>
        <w:szCs w:val="18"/>
        <w:lang w:val="pl-PL" w:eastAsia="ar-SA"/>
      </w:rPr>
      <w:tab/>
    </w:r>
  </w:p>
  <w:bookmarkEnd w:id="0"/>
  <w:p w14:paraId="10765CEB" w14:textId="22935BFA" w:rsidR="006A48AF" w:rsidRDefault="006A48AF" w:rsidP="006A48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911699028">
    <w:abstractNumId w:val="50"/>
  </w:num>
  <w:num w:numId="2" w16cid:durableId="786194194">
    <w:abstractNumId w:val="40"/>
  </w:num>
  <w:num w:numId="3" w16cid:durableId="719748031">
    <w:abstractNumId w:val="41"/>
  </w:num>
  <w:num w:numId="4" w16cid:durableId="1311909599">
    <w:abstractNumId w:val="23"/>
  </w:num>
  <w:num w:numId="5" w16cid:durableId="1662809498">
    <w:abstractNumId w:val="49"/>
  </w:num>
  <w:num w:numId="6" w16cid:durableId="1279869974">
    <w:abstractNumId w:val="19"/>
  </w:num>
  <w:num w:numId="7" w16cid:durableId="809176899">
    <w:abstractNumId w:val="25"/>
  </w:num>
  <w:num w:numId="8" w16cid:durableId="1177574854">
    <w:abstractNumId w:val="37"/>
  </w:num>
  <w:num w:numId="9" w16cid:durableId="2141917390">
    <w:abstractNumId w:val="35"/>
  </w:num>
  <w:num w:numId="10" w16cid:durableId="1611428423">
    <w:abstractNumId w:val="36"/>
  </w:num>
  <w:num w:numId="11" w16cid:durableId="711155829">
    <w:abstractNumId w:val="46"/>
  </w:num>
  <w:num w:numId="12" w16cid:durableId="2051034339">
    <w:abstractNumId w:val="33"/>
  </w:num>
  <w:num w:numId="13" w16cid:durableId="1838886165">
    <w:abstractNumId w:val="42"/>
  </w:num>
  <w:num w:numId="14" w16cid:durableId="538007302">
    <w:abstractNumId w:val="44"/>
  </w:num>
  <w:num w:numId="15" w16cid:durableId="1024020211">
    <w:abstractNumId w:val="43"/>
  </w:num>
  <w:num w:numId="16" w16cid:durableId="1813794600">
    <w:abstractNumId w:val="27"/>
  </w:num>
  <w:num w:numId="17" w16cid:durableId="1928538724">
    <w:abstractNumId w:val="38"/>
  </w:num>
  <w:num w:numId="18" w16cid:durableId="1053504879">
    <w:abstractNumId w:val="45"/>
  </w:num>
  <w:num w:numId="19" w16cid:durableId="1796677661">
    <w:abstractNumId w:val="52"/>
  </w:num>
  <w:num w:numId="20" w16cid:durableId="615454722">
    <w:abstractNumId w:val="30"/>
  </w:num>
  <w:num w:numId="21" w16cid:durableId="148862354">
    <w:abstractNumId w:val="53"/>
  </w:num>
  <w:num w:numId="22" w16cid:durableId="1048840428">
    <w:abstractNumId w:val="17"/>
  </w:num>
  <w:num w:numId="23" w16cid:durableId="1272514899">
    <w:abstractNumId w:val="48"/>
  </w:num>
  <w:num w:numId="24" w16cid:durableId="279992873">
    <w:abstractNumId w:val="39"/>
  </w:num>
  <w:num w:numId="25" w16cid:durableId="2023628806">
    <w:abstractNumId w:val="28"/>
  </w:num>
  <w:num w:numId="26" w16cid:durableId="817956448">
    <w:abstractNumId w:val="31"/>
  </w:num>
  <w:num w:numId="27" w16cid:durableId="836845869">
    <w:abstractNumId w:val="55"/>
  </w:num>
  <w:num w:numId="28" w16cid:durableId="923876179">
    <w:abstractNumId w:val="26"/>
  </w:num>
  <w:num w:numId="29" w16cid:durableId="1443181763">
    <w:abstractNumId w:val="51"/>
  </w:num>
  <w:num w:numId="30" w16cid:durableId="680664261">
    <w:abstractNumId w:val="34"/>
  </w:num>
  <w:num w:numId="31" w16cid:durableId="1539707995">
    <w:abstractNumId w:val="54"/>
  </w:num>
  <w:num w:numId="32" w16cid:durableId="1518620245">
    <w:abstractNumId w:val="47"/>
  </w:num>
  <w:num w:numId="33" w16cid:durableId="330914946">
    <w:abstractNumId w:val="32"/>
  </w:num>
  <w:num w:numId="34" w16cid:durableId="2084838287">
    <w:abstractNumId w:val="22"/>
  </w:num>
  <w:num w:numId="35" w16cid:durableId="1144198994">
    <w:abstractNumId w:val="20"/>
  </w:num>
  <w:num w:numId="36" w16cid:durableId="1351906922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07622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D6B6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87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2DE8"/>
    <w:rsid w:val="0026671C"/>
    <w:rsid w:val="002676F2"/>
    <w:rsid w:val="00275936"/>
    <w:rsid w:val="002761F8"/>
    <w:rsid w:val="002803A4"/>
    <w:rsid w:val="00281E8D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46A18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A4A32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57661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A05C7"/>
    <w:rsid w:val="005B3F32"/>
    <w:rsid w:val="005C083C"/>
    <w:rsid w:val="005C0E9C"/>
    <w:rsid w:val="005C26C5"/>
    <w:rsid w:val="005C2F22"/>
    <w:rsid w:val="005C338F"/>
    <w:rsid w:val="005C407A"/>
    <w:rsid w:val="005C52D0"/>
    <w:rsid w:val="005C5883"/>
    <w:rsid w:val="005C78A1"/>
    <w:rsid w:val="005D56E6"/>
    <w:rsid w:val="005D6FC1"/>
    <w:rsid w:val="005E5282"/>
    <w:rsid w:val="005E679D"/>
    <w:rsid w:val="005E72F5"/>
    <w:rsid w:val="005F2A5E"/>
    <w:rsid w:val="005F3D87"/>
    <w:rsid w:val="005F4ACA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5550"/>
    <w:rsid w:val="00667025"/>
    <w:rsid w:val="006749FF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A48AF"/>
    <w:rsid w:val="006B1B34"/>
    <w:rsid w:val="006B2620"/>
    <w:rsid w:val="006B7025"/>
    <w:rsid w:val="006C3BAD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6F7C0C"/>
    <w:rsid w:val="00705822"/>
    <w:rsid w:val="00706834"/>
    <w:rsid w:val="00720F95"/>
    <w:rsid w:val="0072428C"/>
    <w:rsid w:val="007320C7"/>
    <w:rsid w:val="0073636F"/>
    <w:rsid w:val="007408D8"/>
    <w:rsid w:val="00745ABA"/>
    <w:rsid w:val="007518D5"/>
    <w:rsid w:val="00752EAD"/>
    <w:rsid w:val="00753137"/>
    <w:rsid w:val="00757104"/>
    <w:rsid w:val="00761C04"/>
    <w:rsid w:val="00765E28"/>
    <w:rsid w:val="007725FD"/>
    <w:rsid w:val="00772BAA"/>
    <w:rsid w:val="007819F1"/>
    <w:rsid w:val="007822FE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5E69"/>
    <w:rsid w:val="007E6EA9"/>
    <w:rsid w:val="007E706F"/>
    <w:rsid w:val="007E7130"/>
    <w:rsid w:val="007F271D"/>
    <w:rsid w:val="007F3D4B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1BA5"/>
    <w:rsid w:val="00915C3C"/>
    <w:rsid w:val="00916A5E"/>
    <w:rsid w:val="00920E11"/>
    <w:rsid w:val="0092215B"/>
    <w:rsid w:val="009235B0"/>
    <w:rsid w:val="00931F4D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93D69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17CC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3AA4"/>
    <w:rsid w:val="00A3672D"/>
    <w:rsid w:val="00A4210D"/>
    <w:rsid w:val="00A43A4F"/>
    <w:rsid w:val="00A43CBF"/>
    <w:rsid w:val="00A447AD"/>
    <w:rsid w:val="00A45003"/>
    <w:rsid w:val="00A46220"/>
    <w:rsid w:val="00A506CF"/>
    <w:rsid w:val="00A5110F"/>
    <w:rsid w:val="00A57B18"/>
    <w:rsid w:val="00A654C3"/>
    <w:rsid w:val="00A71070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A714E"/>
    <w:rsid w:val="00AB3CA3"/>
    <w:rsid w:val="00AB4A0A"/>
    <w:rsid w:val="00AB4CC9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537"/>
    <w:rsid w:val="00B66763"/>
    <w:rsid w:val="00B7142D"/>
    <w:rsid w:val="00B86934"/>
    <w:rsid w:val="00B94DE2"/>
    <w:rsid w:val="00B958E3"/>
    <w:rsid w:val="00BA0CA8"/>
    <w:rsid w:val="00BA5221"/>
    <w:rsid w:val="00BA6D6F"/>
    <w:rsid w:val="00BA6EA5"/>
    <w:rsid w:val="00BB6FF9"/>
    <w:rsid w:val="00BC3520"/>
    <w:rsid w:val="00BC3774"/>
    <w:rsid w:val="00BC6033"/>
    <w:rsid w:val="00BD0693"/>
    <w:rsid w:val="00BD11C1"/>
    <w:rsid w:val="00BE18A8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C72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16BD"/>
    <w:rsid w:val="00C92D43"/>
    <w:rsid w:val="00C93B51"/>
    <w:rsid w:val="00C962E3"/>
    <w:rsid w:val="00CA40F1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0178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C6306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22BD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62EC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351FCB-95D2-420C-80B9-8F506B67A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337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26</cp:revision>
  <cp:lastPrinted>2021-01-22T11:33:00Z</cp:lastPrinted>
  <dcterms:created xsi:type="dcterms:W3CDTF">2021-02-17T13:20:00Z</dcterms:created>
  <dcterms:modified xsi:type="dcterms:W3CDTF">2024-02-23T12:04:00Z</dcterms:modified>
</cp:coreProperties>
</file>